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9C98F6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9428A9">
        <w:rPr>
          <w:rFonts w:ascii="Garamond" w:hAnsi="Garamond"/>
          <w:sz w:val="24"/>
          <w:szCs w:val="24"/>
        </w:rPr>
        <w:t>22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44A81C3A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428A9" w:rsidRPr="00881CB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https://zakazky.zcu.cz/contract_display_5725.html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B233A0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B852C0">
        <w:rPr>
          <w:rFonts w:ascii="Garamond" w:hAnsi="Garamond" w:cs="Arial"/>
          <w:b/>
          <w:sz w:val="22"/>
          <w:szCs w:val="22"/>
        </w:rPr>
        <w:t>2</w:t>
      </w:r>
      <w:r w:rsidR="009428A9">
        <w:rPr>
          <w:rFonts w:ascii="Garamond" w:hAnsi="Garamond" w:cs="Arial"/>
          <w:b/>
          <w:sz w:val="22"/>
          <w:szCs w:val="22"/>
        </w:rPr>
        <w:t>2</w:t>
      </w:r>
      <w:r w:rsidR="000E7918">
        <w:rPr>
          <w:rFonts w:ascii="Garamond" w:hAnsi="Garamond" w:cs="Arial"/>
          <w:b/>
          <w:sz w:val="22"/>
          <w:szCs w:val="22"/>
        </w:rPr>
        <w:t>.1</w:t>
      </w:r>
      <w:r w:rsidR="009428A9">
        <w:rPr>
          <w:rFonts w:ascii="Garamond" w:hAnsi="Garamond" w:cs="Arial"/>
          <w:b/>
          <w:sz w:val="22"/>
          <w:szCs w:val="22"/>
        </w:rPr>
        <w:t>1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F3BC" w14:textId="77777777" w:rsidR="00DB5CD8" w:rsidRDefault="00DB5CD8" w:rsidP="00795AAC">
      <w:r>
        <w:separator/>
      </w:r>
    </w:p>
  </w:endnote>
  <w:endnote w:type="continuationSeparator" w:id="0">
    <w:p w14:paraId="1BEBA9EC" w14:textId="77777777" w:rsidR="00DB5CD8" w:rsidRDefault="00DB5CD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66EE" w14:textId="77777777" w:rsidR="00DB5CD8" w:rsidRDefault="00DB5CD8" w:rsidP="00795AAC">
      <w:r>
        <w:separator/>
      </w:r>
    </w:p>
  </w:footnote>
  <w:footnote w:type="continuationSeparator" w:id="0">
    <w:p w14:paraId="2A74571B" w14:textId="77777777" w:rsidR="00DB5CD8" w:rsidRDefault="00DB5CD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769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25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Un4xSbk5slH+izH+Y33ade7wSMTofmwbuSX85b6LCqc=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yHX2mxiuMhTogJpuDmwPr3y+yLNo6BgbT8hWR+4yUG4=</DigestValue>
    </Reference>
  </SignedInfo>
  <SignatureValue>bwsQO1ytrU6g2lSAA89ExOEDeSgrRm/r7B9hKlEPyD5WRkpmfotnQKwg1sK0fLFYDTzxXs3Dd2ZG
mealMy2olz/TQX+dG3L6VXQ2axzeCNKIN+77379GO205+2sIt6fkMatvYKzdzFDztLVyipKJGJCe
e6krWOQxHIKoUMb8qXWraTkz9DOxgpqFML2nOxZ22RO6hNFzcvkzrlBDw2amKZUpj5/U064ug6e7
BPrN+ABYfDHprDp5lBVQTSueRZ1yfBiiG5qTPEDO/wAWIkzBWcmIaHC8mgR+VQa6O5FmweXnT+Tc
/rlVhK8B3jIsPbSDQyjaXddcyrkQY7BvzlOA4Q==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Uh4DfVisaIaOhRU3ctj2Emhd+lkZ83s5dDhYw/QVnjc=</DigestValue>
      </Reference>
      <Reference URI="/word/document.xml?ContentType=application/vnd.openxmlformats-officedocument.wordprocessingml.document.main+xml">
        <DigestMethod Algorithm="http://www.w3.org/2001/04/xmlenc#sha256"/>
        <DigestValue>yOei0KzpQy0XF1dJ/9Qe8YSelKDOPHnd6QwYkwWa4Xg=</DigestValue>
      </Reference>
      <Reference URI="/word/endnotes.xml?ContentType=application/vnd.openxmlformats-officedocument.wordprocessingml.endnotes+xml">
        <DigestMethod Algorithm="http://www.w3.org/2001/04/xmlenc#sha256"/>
        <DigestValue>ThBk3ur8iWupYAq+nQ/W5fVtUxiUo7H6+1Cd7ZDbrkk=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IQu3soGqHJeUWJz9JlQJh7LueMms7L1eJycHpA3vquc=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IlJvhkrB1+OQaXUtc7XwdLdaQ+qZfOuv7Ddeco7sdUE=</DigestValue>
      </Reference>
      <Reference URI="/word/styles.xml?ContentType=application/vnd.openxmlformats-officedocument.wordprocessingml.styles+xml">
        <DigestMethod Algorithm="http://www.w3.org/2001/04/xmlenc#sha256"/>
        <DigestValue>KHfSQQ9mNS9AX0uxoPjj6GcFG9ZpeWzJbQ8jbSgjwGo=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2022-11-10T10:41:37Z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2022-11-10T10:41:37Z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</cp:revision>
  <cp:lastPrinted>2018-08-08T13:48:00Z</cp:lastPrinted>
  <dcterms:created xsi:type="dcterms:W3CDTF">2022-05-19T06:10:00Z</dcterms:created>
  <dcterms:modified xsi:type="dcterms:W3CDTF">2022-11-10T10:41:00Z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